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8220" w14:textId="77777777" w:rsidR="00AD319C" w:rsidRDefault="00AD319C" w:rsidP="00BC45A7">
      <w:pPr>
        <w:pStyle w:val="berschrift1"/>
      </w:pPr>
      <w:r>
        <w:t xml:space="preserve">Aufbau des </w:t>
      </w:r>
      <w:proofErr w:type="spellStart"/>
      <w:r>
        <w:t>Calliope</w:t>
      </w:r>
      <w:proofErr w:type="spellEnd"/>
      <w:r>
        <w:t xml:space="preserve"> mini –</w:t>
      </w:r>
      <w:r w:rsidR="006346E5">
        <w:t xml:space="preserve"> </w:t>
      </w:r>
      <w:r>
        <w:t>Sensoren</w:t>
      </w:r>
    </w:p>
    <w:p w14:paraId="5BD4F305" w14:textId="77777777" w:rsidR="00BC45A7" w:rsidRDefault="00E22E59" w:rsidP="00752B3B">
      <w:pPr>
        <w:spacing w:before="120" w:line="360" w:lineRule="auto"/>
        <w:jc w:val="both"/>
      </w:pPr>
      <w:r>
        <w:t>Der</w:t>
      </w:r>
      <w:r w:rsidR="009238FD">
        <w:t xml:space="preserve"> </w:t>
      </w:r>
      <w:proofErr w:type="spellStart"/>
      <w:r w:rsidR="009238FD">
        <w:t>Calliope</w:t>
      </w:r>
      <w:proofErr w:type="spellEnd"/>
      <w:r w:rsidR="00BD04B1">
        <w:t xml:space="preserve"> mini</w:t>
      </w:r>
      <w:r w:rsidR="009238FD">
        <w:t xml:space="preserve"> </w:t>
      </w:r>
      <w:r>
        <w:t xml:space="preserve">verfügt über Aktoren zur Ausgabe und Sensoren zum </w:t>
      </w:r>
      <w:r w:rsidR="00143365">
        <w:t>Messen</w:t>
      </w:r>
      <w:r>
        <w:t xml:space="preserve"> von physikalischen Eigenschaften</w:t>
      </w:r>
      <w:r w:rsidR="009238FD">
        <w:t xml:space="preserve">. </w:t>
      </w:r>
    </w:p>
    <w:p w14:paraId="137BE827" w14:textId="77777777" w:rsidR="00697611" w:rsidRDefault="00697611" w:rsidP="00752B3B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>Kennzeichne</w:t>
      </w:r>
      <w:r w:rsidR="00E22E59">
        <w:t xml:space="preserve"> und beschrifte die bisher verwendeten Sensoren</w:t>
      </w:r>
      <w:r w:rsidR="00143365">
        <w:t xml:space="preserve"> in der Grafik</w:t>
      </w:r>
      <w:r w:rsidR="00E22E59">
        <w:t xml:space="preserve"> </w:t>
      </w:r>
      <w:r>
        <w:t>rot</w:t>
      </w:r>
      <w:r w:rsidR="00E22E59">
        <w:t>.</w:t>
      </w:r>
      <w:r>
        <w:t xml:space="preserve"> Nutze ggf. die Internetseite </w:t>
      </w:r>
      <w:r w:rsidRPr="00697611">
        <w:rPr>
          <w:rStyle w:val="Hyperlink"/>
        </w:rPr>
        <w:t>https://www.calliope.cc/idee/ueber-mini</w:t>
      </w:r>
      <w:r w:rsidR="00E22E59">
        <w:t xml:space="preserve">. </w:t>
      </w:r>
    </w:p>
    <w:p w14:paraId="1385D1C6" w14:textId="77777777" w:rsidR="00E22E59" w:rsidRDefault="00697611" w:rsidP="00752B3B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 xml:space="preserve">Ermittle mit Hilfe der </w:t>
      </w:r>
      <w:proofErr w:type="spellStart"/>
      <w:r w:rsidR="00143365">
        <w:t>Calliope</w:t>
      </w:r>
      <w:proofErr w:type="spellEnd"/>
      <w:r w:rsidR="00143365">
        <w:t>-</w:t>
      </w:r>
      <w:r>
        <w:t>Programmierumgebung weitere Sensoren. Kennzeichne und beschrifte diese in der Grafik</w:t>
      </w:r>
      <w:r w:rsidR="00E22E59">
        <w:t>.</w:t>
      </w:r>
    </w:p>
    <w:p w14:paraId="53633328" w14:textId="77777777" w:rsidR="00BD04B1" w:rsidRDefault="00BD04B1" w:rsidP="0035460B">
      <w:pPr>
        <w:spacing w:before="120"/>
        <w:jc w:val="both"/>
      </w:pPr>
      <w:bookmarkStart w:id="0" w:name="_GoBack"/>
      <w:bookmarkEnd w:id="0"/>
    </w:p>
    <w:p w14:paraId="1FAE70C2" w14:textId="77777777" w:rsidR="00BD04B1" w:rsidRDefault="00BD04B1" w:rsidP="0035460B">
      <w:pPr>
        <w:spacing w:before="120"/>
        <w:jc w:val="both"/>
      </w:pPr>
    </w:p>
    <w:p w14:paraId="0228732F" w14:textId="77777777" w:rsidR="00BD04B1" w:rsidRDefault="00BD04B1" w:rsidP="0035460B">
      <w:pPr>
        <w:spacing w:before="120"/>
        <w:jc w:val="both"/>
      </w:pPr>
    </w:p>
    <w:p w14:paraId="64D78818" w14:textId="77777777" w:rsidR="00BD04B1" w:rsidRDefault="00BD04B1" w:rsidP="0035460B">
      <w:pPr>
        <w:spacing w:before="120"/>
        <w:jc w:val="both"/>
      </w:pPr>
    </w:p>
    <w:p w14:paraId="3B8CFF80" w14:textId="77777777" w:rsidR="0035460B" w:rsidRDefault="00FA2EF0" w:rsidP="00BD04B1">
      <w:pPr>
        <w:spacing w:before="120"/>
        <w:jc w:val="center"/>
      </w:pPr>
      <w:r>
        <w:rPr>
          <w:noProof/>
        </w:rPr>
        <w:drawing>
          <wp:inline distT="0" distB="0" distL="0" distR="0" wp14:anchorId="642BBFD1" wp14:editId="7D6AAFE1">
            <wp:extent cx="3974270" cy="3513796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518" cy="351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2A8DE" w14:textId="150D291A" w:rsidR="00E22E59" w:rsidRDefault="00E22E59"/>
    <w:sectPr w:rsidR="00E22E59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0BBE5" w14:textId="77777777" w:rsidR="00EA3BE5" w:rsidRDefault="00EA3BE5">
      <w:r>
        <w:separator/>
      </w:r>
    </w:p>
  </w:endnote>
  <w:endnote w:type="continuationSeparator" w:id="0">
    <w:p w14:paraId="305D6B63" w14:textId="77777777" w:rsidR="00EA3BE5" w:rsidRDefault="00EA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CF61" w14:textId="4B0211B8"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4841F5C" wp14:editId="6BB3E775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2F7CD8">
      <w:rPr>
        <w:rFonts w:cs="Arial"/>
        <w:noProof/>
        <w:sz w:val="16"/>
        <w:szCs w:val="16"/>
      </w:rPr>
      <w:t>19.08.2018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0C15E" w14:textId="77777777" w:rsidR="00EA3BE5" w:rsidRDefault="00EA3BE5">
      <w:r>
        <w:separator/>
      </w:r>
    </w:p>
  </w:footnote>
  <w:footnote w:type="continuationSeparator" w:id="0">
    <w:p w14:paraId="06F716C2" w14:textId="77777777" w:rsidR="00EA3BE5" w:rsidRDefault="00EA3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4852BB05" w14:textId="77777777">
      <w:tc>
        <w:tcPr>
          <w:tcW w:w="1008" w:type="dxa"/>
        </w:tcPr>
        <w:p w14:paraId="385533F6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4B1E0A96" wp14:editId="5A88FDF9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37B73D28" w14:textId="77777777" w:rsidR="00562BB8" w:rsidRDefault="00E22E59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Messungen durchführen 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14:paraId="0BB20ABD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28DD77CC" w14:textId="77777777"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143365"/>
    <w:rsid w:val="001570DA"/>
    <w:rsid w:val="001A3A36"/>
    <w:rsid w:val="001E359A"/>
    <w:rsid w:val="002245D1"/>
    <w:rsid w:val="00225B98"/>
    <w:rsid w:val="002D71BC"/>
    <w:rsid w:val="002F7CD8"/>
    <w:rsid w:val="003437A2"/>
    <w:rsid w:val="0035460B"/>
    <w:rsid w:val="00363E34"/>
    <w:rsid w:val="0037159F"/>
    <w:rsid w:val="003771C9"/>
    <w:rsid w:val="003B0018"/>
    <w:rsid w:val="003B205A"/>
    <w:rsid w:val="003D77E8"/>
    <w:rsid w:val="003F1514"/>
    <w:rsid w:val="00401D17"/>
    <w:rsid w:val="004513C0"/>
    <w:rsid w:val="00517F4B"/>
    <w:rsid w:val="005449E3"/>
    <w:rsid w:val="005520D9"/>
    <w:rsid w:val="00562BB8"/>
    <w:rsid w:val="00581A0C"/>
    <w:rsid w:val="005A39A7"/>
    <w:rsid w:val="005C49AE"/>
    <w:rsid w:val="00615B95"/>
    <w:rsid w:val="00630410"/>
    <w:rsid w:val="006346E5"/>
    <w:rsid w:val="00640AE6"/>
    <w:rsid w:val="00664D6E"/>
    <w:rsid w:val="0068724E"/>
    <w:rsid w:val="006906CA"/>
    <w:rsid w:val="00697611"/>
    <w:rsid w:val="006B7062"/>
    <w:rsid w:val="006D6F6A"/>
    <w:rsid w:val="006F567D"/>
    <w:rsid w:val="00715031"/>
    <w:rsid w:val="00752B3B"/>
    <w:rsid w:val="00753B6A"/>
    <w:rsid w:val="00771E1E"/>
    <w:rsid w:val="0079330C"/>
    <w:rsid w:val="007A4701"/>
    <w:rsid w:val="0082423C"/>
    <w:rsid w:val="00832215"/>
    <w:rsid w:val="0089370D"/>
    <w:rsid w:val="008D305F"/>
    <w:rsid w:val="00900FCB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9436B"/>
    <w:rsid w:val="00AD319C"/>
    <w:rsid w:val="00AE23C5"/>
    <w:rsid w:val="00B17402"/>
    <w:rsid w:val="00B174AC"/>
    <w:rsid w:val="00B727AC"/>
    <w:rsid w:val="00B9508C"/>
    <w:rsid w:val="00BC45A7"/>
    <w:rsid w:val="00BD04B1"/>
    <w:rsid w:val="00BD4833"/>
    <w:rsid w:val="00BE4D23"/>
    <w:rsid w:val="00C147EC"/>
    <w:rsid w:val="00C40DEE"/>
    <w:rsid w:val="00C55A48"/>
    <w:rsid w:val="00C55C67"/>
    <w:rsid w:val="00C80970"/>
    <w:rsid w:val="00C93FD0"/>
    <w:rsid w:val="00CB2246"/>
    <w:rsid w:val="00CB5531"/>
    <w:rsid w:val="00CD310E"/>
    <w:rsid w:val="00CF2A05"/>
    <w:rsid w:val="00DE3FFB"/>
    <w:rsid w:val="00E1597D"/>
    <w:rsid w:val="00E22E59"/>
    <w:rsid w:val="00E6584E"/>
    <w:rsid w:val="00E906AF"/>
    <w:rsid w:val="00E922B7"/>
    <w:rsid w:val="00EA3BE5"/>
    <w:rsid w:val="00EC1DEC"/>
    <w:rsid w:val="00EE3DC0"/>
    <w:rsid w:val="00EF78AE"/>
    <w:rsid w:val="00F033B5"/>
    <w:rsid w:val="00F21C66"/>
    <w:rsid w:val="00F26F5D"/>
    <w:rsid w:val="00F4294C"/>
    <w:rsid w:val="00FA2EF0"/>
    <w:rsid w:val="00FC16F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776CE1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1864-DFD0-4622-9235-E18C6220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7</cp:revision>
  <cp:lastPrinted>2018-08-19T15:49:00Z</cp:lastPrinted>
  <dcterms:created xsi:type="dcterms:W3CDTF">2018-08-19T15:46:00Z</dcterms:created>
  <dcterms:modified xsi:type="dcterms:W3CDTF">2018-09-08T13:16:00Z</dcterms:modified>
</cp:coreProperties>
</file>